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C03DFAD"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w:t>
      </w:r>
      <w:r w:rsidR="00313C77">
        <w:rPr>
          <w:rFonts w:cs="Calibri"/>
          <w:b/>
          <w:caps/>
          <w:kern w:val="28"/>
        </w:rPr>
        <w:t>G</w:t>
      </w:r>
      <w:r w:rsidR="000B1940" w:rsidRPr="005A442B">
        <w:rPr>
          <w:rFonts w:cs="Calibri"/>
          <w:b/>
          <w:caps/>
          <w:kern w:val="28"/>
        </w:rPr>
        <w:t>Z/</w:t>
      </w:r>
      <w:r w:rsidR="00C31654">
        <w:rPr>
          <w:b/>
        </w:rPr>
        <w:t>00029</w:t>
      </w:r>
      <w:r w:rsidR="000B1940" w:rsidRPr="005A442B">
        <w:rPr>
          <w:rFonts w:cs="Calibri"/>
          <w:b/>
          <w:caps/>
          <w:kern w:val="28"/>
        </w:rPr>
        <w:t>/202</w:t>
      </w:r>
      <w:r w:rsidR="00C31654">
        <w:rPr>
          <w:rFonts w:cs="Calibri"/>
          <w:b/>
          <w:caps/>
          <w:kern w:val="28"/>
        </w:rPr>
        <w:t>6</w:t>
      </w:r>
    </w:p>
    <w:p w14:paraId="58D4EDEB" w14:textId="207D1BB3"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31654">
        <w:rPr>
          <w:b/>
          <w:sz w:val="28"/>
        </w:rPr>
        <w:t xml:space="preserve">w </w:t>
      </w:r>
      <w:r w:rsidR="00C50C01">
        <w:rPr>
          <w:b/>
          <w:sz w:val="28"/>
        </w:rPr>
        <w:t>CZĘŚCI</w:t>
      </w:r>
      <w:r w:rsidRPr="006A22BB">
        <w:rPr>
          <w:b/>
          <w:sz w:val="28"/>
        </w:rPr>
        <w:t xml:space="preserve"> nr </w:t>
      </w:r>
      <w:r w:rsidR="00A471AE">
        <w:rPr>
          <w:b/>
          <w:sz w:val="28"/>
        </w:rPr>
        <w:t>1</w:t>
      </w:r>
    </w:p>
    <w:tbl>
      <w:tblPr>
        <w:tblStyle w:val="Tabela-Siatka"/>
        <w:tblW w:w="4750" w:type="pct"/>
        <w:tblInd w:w="562" w:type="dxa"/>
        <w:tblLook w:val="04A0" w:firstRow="1" w:lastRow="0" w:firstColumn="1" w:lastColumn="0" w:noHBand="0" w:noVBand="1"/>
      </w:tblPr>
      <w:tblGrid>
        <w:gridCol w:w="4974"/>
        <w:gridCol w:w="594"/>
        <w:gridCol w:w="1255"/>
        <w:gridCol w:w="1417"/>
        <w:gridCol w:w="7"/>
        <w:gridCol w:w="1437"/>
      </w:tblGrid>
      <w:tr w:rsidR="00C50C01" w:rsidRPr="000B1940" w14:paraId="69D00B72" w14:textId="6122F22A" w:rsidTr="00C50C01">
        <w:tc>
          <w:tcPr>
            <w:tcW w:w="5103"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426"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7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8"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62"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C50C01">
        <w:trPr>
          <w:trHeight w:val="454"/>
        </w:trPr>
        <w:tc>
          <w:tcPr>
            <w:tcW w:w="5103" w:type="dxa"/>
            <w:vAlign w:val="center"/>
          </w:tcPr>
          <w:p w14:paraId="2EDB1AF1" w14:textId="2E43ABDC" w:rsidR="00C50C01" w:rsidRPr="000B1940" w:rsidRDefault="00C50C01" w:rsidP="009A0CAA">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w:t>
            </w:r>
            <w:r w:rsidR="009A0CAA">
              <w:rPr>
                <w:rFonts w:cs="Calibri"/>
              </w:rPr>
              <w:t>25</w:t>
            </w:r>
            <w:r w:rsidRPr="000B1940">
              <w:rPr>
                <w:rFonts w:cs="Calibri"/>
              </w:rPr>
              <w:t xml:space="preserve"> mm² 12/20kV</w:t>
            </w:r>
          </w:p>
        </w:tc>
        <w:tc>
          <w:tcPr>
            <w:tcW w:w="426"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59B3DEC0" w14:textId="6F85F3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218905AE" w14:textId="50E93B5A" w:rsidTr="00C50C01">
        <w:trPr>
          <w:trHeight w:val="454"/>
        </w:trPr>
        <w:tc>
          <w:tcPr>
            <w:tcW w:w="5103" w:type="dxa"/>
            <w:vAlign w:val="center"/>
          </w:tcPr>
          <w:p w14:paraId="3064AE8C" w14:textId="3D53015F" w:rsidR="00C50C01" w:rsidRPr="000B1940" w:rsidRDefault="00C50C01" w:rsidP="00A471AE">
            <w:pPr>
              <w:tabs>
                <w:tab w:val="right" w:leader="dot" w:pos="3828"/>
                <w:tab w:val="left" w:pos="3969"/>
                <w:tab w:val="right" w:leader="dot" w:pos="9497"/>
              </w:tabs>
              <w:spacing w:before="40" w:after="40" w:line="240" w:lineRule="auto"/>
              <w:contextualSpacing/>
              <w:jc w:val="left"/>
              <w:rPr>
                <w:rFonts w:cs="Calibri"/>
              </w:rPr>
            </w:pPr>
            <w:r w:rsidRPr="000B1940">
              <w:rPr>
                <w:rFonts w:cs="Calibri"/>
              </w:rPr>
              <w:t xml:space="preserve">Kabel energetyczny </w:t>
            </w:r>
            <w:proofErr w:type="spellStart"/>
            <w:r w:rsidRPr="000B1940">
              <w:rPr>
                <w:rFonts w:cs="Calibri"/>
              </w:rPr>
              <w:t>XRUHAKXs</w:t>
            </w:r>
            <w:proofErr w:type="spellEnd"/>
            <w:r w:rsidRPr="000B1940">
              <w:rPr>
                <w:rFonts w:cs="Calibri"/>
              </w:rPr>
              <w:t xml:space="preserve"> 120/</w:t>
            </w:r>
            <w:r w:rsidR="00A471AE">
              <w:rPr>
                <w:rFonts w:cs="Calibri"/>
              </w:rPr>
              <w:t>25</w:t>
            </w:r>
            <w:r w:rsidRPr="000B1940">
              <w:rPr>
                <w:rFonts w:cs="Calibri"/>
              </w:rPr>
              <w:t xml:space="preserve"> mm2 12/20kV</w:t>
            </w:r>
          </w:p>
        </w:tc>
        <w:tc>
          <w:tcPr>
            <w:tcW w:w="426" w:type="dxa"/>
            <w:vAlign w:val="center"/>
          </w:tcPr>
          <w:p w14:paraId="330550F4" w14:textId="3D84F97E"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6F485944" w14:textId="7CE75176" w:rsidR="00C50C01" w:rsidRPr="000B1940" w:rsidRDefault="00313C77" w:rsidP="00C50C01">
            <w:pPr>
              <w:tabs>
                <w:tab w:val="right" w:leader="dot" w:pos="3828"/>
                <w:tab w:val="left" w:pos="3969"/>
                <w:tab w:val="right" w:leader="dot" w:pos="9497"/>
              </w:tabs>
              <w:spacing w:before="40" w:after="40" w:line="240" w:lineRule="auto"/>
              <w:contextualSpacing/>
              <w:jc w:val="center"/>
              <w:rPr>
                <w:rFonts w:cs="Calibri"/>
              </w:rPr>
            </w:pPr>
            <w:r>
              <w:rPr>
                <w:rFonts w:cs="Calibri"/>
              </w:rPr>
              <w:t>1416</w:t>
            </w:r>
          </w:p>
        </w:tc>
        <w:tc>
          <w:tcPr>
            <w:tcW w:w="1418" w:type="dxa"/>
            <w:tcMar>
              <w:right w:w="142" w:type="dxa"/>
            </w:tcMar>
            <w:vAlign w:val="center"/>
          </w:tcPr>
          <w:p w14:paraId="024DDC52"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E96CF81"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304E642E" w14:textId="77777777" w:rsidTr="00C50C01">
        <w:trPr>
          <w:trHeight w:val="454"/>
        </w:trPr>
        <w:tc>
          <w:tcPr>
            <w:tcW w:w="5103" w:type="dxa"/>
            <w:vAlign w:val="center"/>
          </w:tcPr>
          <w:p w14:paraId="5BD36330" w14:textId="009BDA7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240/50 mm² 12/20kV</w:t>
            </w:r>
          </w:p>
        </w:tc>
        <w:tc>
          <w:tcPr>
            <w:tcW w:w="426" w:type="dxa"/>
            <w:vAlign w:val="center"/>
          </w:tcPr>
          <w:p w14:paraId="57911FA6" w14:textId="31643E53"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577FCC4"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728E6C3"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7298E8D"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593CD57D" w14:textId="77777777" w:rsidTr="00C50C01">
        <w:trPr>
          <w:trHeight w:val="454"/>
        </w:trPr>
        <w:tc>
          <w:tcPr>
            <w:tcW w:w="5103" w:type="dxa"/>
            <w:vAlign w:val="center"/>
          </w:tcPr>
          <w:p w14:paraId="591E9649" w14:textId="7619EF42"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Kabel energetyczny XRUHAKXs 120/50 mm2 12/20kV</w:t>
            </w:r>
          </w:p>
        </w:tc>
        <w:tc>
          <w:tcPr>
            <w:tcW w:w="426" w:type="dxa"/>
            <w:vAlign w:val="center"/>
          </w:tcPr>
          <w:p w14:paraId="057866C9" w14:textId="6DB7D10A"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75" w:type="dxa"/>
            <w:tcMar>
              <w:right w:w="170" w:type="dxa"/>
            </w:tcMar>
            <w:vAlign w:val="center"/>
          </w:tcPr>
          <w:p w14:paraId="770BCE96" w14:textId="77777777"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18" w:type="dxa"/>
            <w:tcMar>
              <w:right w:w="142" w:type="dxa"/>
            </w:tcMar>
            <w:vAlign w:val="center"/>
          </w:tcPr>
          <w:p w14:paraId="1B0138B8"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62" w:type="dxa"/>
            <w:gridSpan w:val="2"/>
            <w:tcBorders>
              <w:right w:val="single" w:sz="4" w:space="0" w:color="auto"/>
            </w:tcBorders>
            <w:tcMar>
              <w:right w:w="142" w:type="dxa"/>
            </w:tcMar>
            <w:vAlign w:val="center"/>
          </w:tcPr>
          <w:p w14:paraId="18E9B7CC"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C50C01">
        <w:trPr>
          <w:trHeight w:val="454"/>
        </w:trPr>
        <w:tc>
          <w:tcPr>
            <w:tcW w:w="5103"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426"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7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5"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55"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C50C01">
        <w:trPr>
          <w:trHeight w:val="454"/>
        </w:trPr>
        <w:tc>
          <w:tcPr>
            <w:tcW w:w="8222"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62"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52A0" w14:textId="77777777" w:rsidR="006A6686" w:rsidRDefault="006A6686" w:rsidP="004A302B">
      <w:pPr>
        <w:spacing w:line="240" w:lineRule="auto"/>
      </w:pPr>
      <w:r>
        <w:separator/>
      </w:r>
    </w:p>
  </w:endnote>
  <w:endnote w:type="continuationSeparator" w:id="0">
    <w:p w14:paraId="27033CB9" w14:textId="77777777" w:rsidR="006A6686" w:rsidRDefault="006A66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23E4" w14:textId="77777777" w:rsidR="006A6686" w:rsidRDefault="006A6686" w:rsidP="004A302B">
      <w:pPr>
        <w:spacing w:line="240" w:lineRule="auto"/>
      </w:pPr>
      <w:r>
        <w:separator/>
      </w:r>
    </w:p>
  </w:footnote>
  <w:footnote w:type="continuationSeparator" w:id="0">
    <w:p w14:paraId="44D14D58" w14:textId="77777777" w:rsidR="006A6686" w:rsidRDefault="006A66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C31654"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5039284">
    <w:abstractNumId w:val="7"/>
  </w:num>
  <w:num w:numId="2" w16cid:durableId="644118489">
    <w:abstractNumId w:val="6"/>
  </w:num>
  <w:num w:numId="3" w16cid:durableId="376321658">
    <w:abstractNumId w:val="9"/>
  </w:num>
  <w:num w:numId="4" w16cid:durableId="1756397461">
    <w:abstractNumId w:val="10"/>
  </w:num>
  <w:num w:numId="5" w16cid:durableId="1545174672">
    <w:abstractNumId w:val="14"/>
  </w:num>
  <w:num w:numId="6" w16cid:durableId="1563908644">
    <w:abstractNumId w:val="5"/>
  </w:num>
  <w:num w:numId="7" w16cid:durableId="309867099">
    <w:abstractNumId w:val="12"/>
  </w:num>
  <w:num w:numId="8" w16cid:durableId="369382905">
    <w:abstractNumId w:val="15"/>
  </w:num>
  <w:num w:numId="9" w16cid:durableId="132566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0857370">
    <w:abstractNumId w:val="3"/>
  </w:num>
  <w:num w:numId="11" w16cid:durableId="1252200302">
    <w:abstractNumId w:val="13"/>
  </w:num>
  <w:num w:numId="12" w16cid:durableId="318077863">
    <w:abstractNumId w:val="8"/>
  </w:num>
  <w:num w:numId="13" w16cid:durableId="1616788668">
    <w:abstractNumId w:val="4"/>
  </w:num>
  <w:num w:numId="14" w16cid:durableId="6282395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3C77"/>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A6686"/>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A28"/>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3E4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CAA"/>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1AE"/>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65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1CE"/>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4.1 - Wykaz cen - cześć 1.docx</dmsv2BaseFileName>
    <dmsv2BaseDisplayName xmlns="http://schemas.microsoft.com/sharepoint/v3">Załącznik nr 4.1 - Wykaz cen - cześć 1</dmsv2BaseDisplayName>
    <dmsv2SWPP2ObjectNumber xmlns="http://schemas.microsoft.com/sharepoint/v3" xsi:nil="true"/>
    <dmsv2SWPP2SumMD5 xmlns="http://schemas.microsoft.com/sharepoint/v3">33774879154da16c22d33491b3f14322</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23997959</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JEUP5JKVCYQC-1133723987-11758</_dlc_DocId>
    <_dlc_DocIdUrl xmlns="a19cb1c7-c5c7-46d4-85ae-d83685407bba">
      <Url>https://swpp2.dms.gkpge.pl/sites/41/_layouts/15/DocIdRedir.aspx?ID=JEUP5JKVCYQC-1133723987-11758</Url>
      <Description>JEUP5JKVCYQC-1133723987-11758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79304FA-7634-4403-8EF6-56687BAE6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1CB76F-8EB7-4BC5-9EBA-B4A3B03B5E0C}">
  <ds:schemaRefs>
    <ds:schemaRef ds:uri="http://schemas.openxmlformats.org/officeDocument/2006/bibliography"/>
  </ds:schemaRefs>
</ds:datastoreItem>
</file>

<file path=customXml/itemProps6.xml><?xml version="1.0" encoding="utf-8"?>
<ds:datastoreItem xmlns:ds="http://schemas.openxmlformats.org/officeDocument/2006/customXml" ds:itemID="{B6615049-529E-4E7B-9CE8-330F643835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2025-12-09T12:25:00Z</dcterms:created>
  <dcterms:modified xsi:type="dcterms:W3CDTF">2026-01-16T09:54:00Z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196973ca-8f77-4661-a92b-e675aae32f09</vt:lpwstr>
  </property>
</Properties>
</file>